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  <w:bookmarkStart w:id="0" w:name="_GoBack"/>
      <w:bookmarkEnd w:id="0"/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53A7AB5E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7BC9D43B" w:rsidR="00FB6B17" w:rsidRPr="00FB6B17" w:rsidRDefault="00796F34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453E9D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80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61FF928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453E9D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10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B2BCB06" w14:textId="70749F52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4708D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5</w:t>
      </w:r>
      <w:r w:rsid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4708D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</w:t>
      </w:r>
      <w:r w:rsid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="000C1D55"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453E9D"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2018</w:t>
      </w:r>
    </w:p>
    <w:p w14:paraId="75B48E6F" w14:textId="77777777" w:rsidR="005A495A" w:rsidRPr="00A80700" w:rsidRDefault="005A495A">
      <w:pPr>
        <w:sectPr w:rsidR="005A495A" w:rsidRPr="00A80700" w:rsidSect="00142CC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>Na Radomyšlské</w:t>
            </w:r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>Sídliště Domoradice</w:t>
            </w:r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r w:rsidRPr="00A454EF">
              <w:t>Nouzka-průmyslový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r w:rsidRPr="00A454EF">
              <w:t>Marchanické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>Stará Kysibelská</w:t>
            </w:r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r w:rsidRPr="00A454EF">
              <w:t>Olivětín</w:t>
            </w:r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r w:rsidRPr="00A454EF">
              <w:t>Náhlov</w:t>
            </w:r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>Pod pudlovskou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r w:rsidRPr="00A454EF">
              <w:t>Zárubek</w:t>
            </w:r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r w:rsidRPr="00A454EF">
              <w:t>Markrabina</w:t>
            </w:r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r w:rsidRPr="00A454EF">
              <w:t>Trpoměchy</w:t>
            </w:r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>Nad Rožatovem</w:t>
            </w:r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>Starý Rozdělov</w:t>
            </w:r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r w:rsidRPr="00A454EF">
              <w:t>Prunéřov-u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>Na Bramši</w:t>
            </w:r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>Nové Ervěnice</w:t>
            </w:r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>Sídliště Chanov</w:t>
            </w:r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r w:rsidRPr="00A454EF">
              <w:t>Podžatecká-jih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>Pod Šibeníkem</w:t>
            </w:r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r w:rsidRPr="00A454EF">
              <w:t>Mojžíř</w:t>
            </w:r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r w:rsidRPr="00A454EF">
              <w:t>Střekov-Karla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>Pod Tataláky</w:t>
            </w:r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BBC6D" w14:textId="77777777" w:rsidR="00B11C08" w:rsidRDefault="00B11C08" w:rsidP="005A495A">
      <w:r>
        <w:separator/>
      </w:r>
    </w:p>
  </w:endnote>
  <w:endnote w:type="continuationSeparator" w:id="0">
    <w:p w14:paraId="0D3D18D0" w14:textId="77777777" w:rsidR="00B11C08" w:rsidRDefault="00B11C08" w:rsidP="005A495A">
      <w:r>
        <w:continuationSeparator/>
      </w:r>
    </w:p>
  </w:endnote>
  <w:endnote w:type="continuationNotice" w:id="1">
    <w:p w14:paraId="63835AEB" w14:textId="77777777" w:rsidR="00B11C08" w:rsidRDefault="00B11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9DC1C" w14:textId="77777777" w:rsidR="00DC3433" w:rsidRDefault="00DC34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C3433" w:rsidRPr="00E47FC1" w14:paraId="20FFF06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C254711" w14:textId="77777777" w:rsidR="00DC3433" w:rsidRPr="00E47FC1" w:rsidRDefault="00DC3433" w:rsidP="00DC3433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D2447D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E5F0AF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4F25B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267BE65" w14:textId="7D0C54A4" w:rsidR="00DC3433" w:rsidRPr="00E47FC1" w:rsidRDefault="00DC3433" w:rsidP="00DC3433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BA5D70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BA5D70">
            <w:rPr>
              <w:rStyle w:val="slostrnky"/>
              <w:rFonts w:ascii="Arial" w:hAnsi="Arial" w:cs="Arial"/>
              <w:noProof/>
            </w:rPr>
            <w:t>5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346ECCAB" w14:textId="77777777" w:rsidR="00DC3433" w:rsidRDefault="00DC3433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52976B2A" w:rsidR="00FE49A7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D70">
          <w:rPr>
            <w:noProof/>
          </w:rPr>
          <w:t>2</w:t>
        </w:r>
        <w:r>
          <w:fldChar w:fldCharType="end"/>
        </w:r>
      </w:p>
    </w:sdtContent>
  </w:sdt>
  <w:p w14:paraId="27E4AB7B" w14:textId="77777777" w:rsidR="00FE49A7" w:rsidRDefault="00BA5D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E6588" w14:textId="77777777" w:rsidR="00B11C08" w:rsidRDefault="00B11C08" w:rsidP="005A495A">
      <w:r>
        <w:separator/>
      </w:r>
    </w:p>
  </w:footnote>
  <w:footnote w:type="continuationSeparator" w:id="0">
    <w:p w14:paraId="08096C4A" w14:textId="77777777" w:rsidR="00B11C08" w:rsidRDefault="00B11C08" w:rsidP="005A495A">
      <w:r>
        <w:continuationSeparator/>
      </w:r>
    </w:p>
  </w:footnote>
  <w:footnote w:type="continuationNotice" w:id="1">
    <w:p w14:paraId="5044C6F8" w14:textId="77777777" w:rsidR="00B11C08" w:rsidRDefault="00B11C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77223" w14:textId="77777777" w:rsidR="00DC3433" w:rsidRDefault="00DC34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856E2" w14:textId="77777777" w:rsidR="00A454EF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A454EF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A454EF" w:rsidRPr="00A454EF" w:rsidRDefault="00BA5D70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1"/>
  </w:num>
  <w:num w:numId="4">
    <w:abstractNumId w:val="13"/>
  </w:num>
  <w:num w:numId="5">
    <w:abstractNumId w:val="0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23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9"/>
  </w:num>
  <w:num w:numId="22">
    <w:abstractNumId w:val="20"/>
  </w:num>
  <w:num w:numId="23">
    <w:abstractNumId w:val="26"/>
  </w:num>
  <w:num w:numId="24">
    <w:abstractNumId w:val="29"/>
  </w:num>
  <w:num w:numId="25">
    <w:abstractNumId w:val="27"/>
  </w:num>
  <w:num w:numId="26">
    <w:abstractNumId w:val="24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5"/>
  </w:num>
  <w:num w:numId="30">
    <w:abstractNumId w:val="30"/>
  </w:num>
  <w:num w:numId="31">
    <w:abstractNumId w:val="1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Formatting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197F"/>
    <w:rsid w:val="0009467F"/>
    <w:rsid w:val="00096A74"/>
    <w:rsid w:val="000A1468"/>
    <w:rsid w:val="000A556B"/>
    <w:rsid w:val="000B2F5B"/>
    <w:rsid w:val="000C1D55"/>
    <w:rsid w:val="000C7322"/>
    <w:rsid w:val="000E2699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247B9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A407B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08A"/>
    <w:rsid w:val="00306D6B"/>
    <w:rsid w:val="003118C5"/>
    <w:rsid w:val="00312228"/>
    <w:rsid w:val="00314FD5"/>
    <w:rsid w:val="003275F3"/>
    <w:rsid w:val="00341951"/>
    <w:rsid w:val="0035564C"/>
    <w:rsid w:val="00360C6A"/>
    <w:rsid w:val="003645C2"/>
    <w:rsid w:val="003656DD"/>
    <w:rsid w:val="00366F1B"/>
    <w:rsid w:val="0039300E"/>
    <w:rsid w:val="003A79D2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42AEF"/>
    <w:rsid w:val="0044437E"/>
    <w:rsid w:val="00453574"/>
    <w:rsid w:val="00453E9D"/>
    <w:rsid w:val="0046619C"/>
    <w:rsid w:val="004708D3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3108F"/>
    <w:rsid w:val="00531328"/>
    <w:rsid w:val="005325E3"/>
    <w:rsid w:val="005341AF"/>
    <w:rsid w:val="0053558E"/>
    <w:rsid w:val="0054518D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B696E"/>
    <w:rsid w:val="005C7997"/>
    <w:rsid w:val="005E12CE"/>
    <w:rsid w:val="005E196F"/>
    <w:rsid w:val="005F5882"/>
    <w:rsid w:val="00602083"/>
    <w:rsid w:val="0060512E"/>
    <w:rsid w:val="00617ABD"/>
    <w:rsid w:val="0063416C"/>
    <w:rsid w:val="00661C94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15EFC"/>
    <w:rsid w:val="00726A52"/>
    <w:rsid w:val="0073737B"/>
    <w:rsid w:val="00745E8C"/>
    <w:rsid w:val="00751FC7"/>
    <w:rsid w:val="0076714B"/>
    <w:rsid w:val="0076768E"/>
    <w:rsid w:val="00784511"/>
    <w:rsid w:val="00796F34"/>
    <w:rsid w:val="007979BD"/>
    <w:rsid w:val="007E05D7"/>
    <w:rsid w:val="007F2BAD"/>
    <w:rsid w:val="007F6119"/>
    <w:rsid w:val="007F61FA"/>
    <w:rsid w:val="007F7F27"/>
    <w:rsid w:val="008109AD"/>
    <w:rsid w:val="008149D9"/>
    <w:rsid w:val="0081501B"/>
    <w:rsid w:val="00822854"/>
    <w:rsid w:val="008342FA"/>
    <w:rsid w:val="00854F7D"/>
    <w:rsid w:val="008666E9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2576B"/>
    <w:rsid w:val="00936629"/>
    <w:rsid w:val="009369CC"/>
    <w:rsid w:val="00951709"/>
    <w:rsid w:val="009668A1"/>
    <w:rsid w:val="009774FA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C98"/>
    <w:rsid w:val="00A75891"/>
    <w:rsid w:val="00A80700"/>
    <w:rsid w:val="00A8084A"/>
    <w:rsid w:val="00A905C2"/>
    <w:rsid w:val="00A91C8E"/>
    <w:rsid w:val="00AA7269"/>
    <w:rsid w:val="00AC1613"/>
    <w:rsid w:val="00AC70D5"/>
    <w:rsid w:val="00AD3019"/>
    <w:rsid w:val="00B035B5"/>
    <w:rsid w:val="00B11C08"/>
    <w:rsid w:val="00B16A24"/>
    <w:rsid w:val="00B222DC"/>
    <w:rsid w:val="00B3036D"/>
    <w:rsid w:val="00B50679"/>
    <w:rsid w:val="00B556C2"/>
    <w:rsid w:val="00B64BFF"/>
    <w:rsid w:val="00B67C7D"/>
    <w:rsid w:val="00B81BCA"/>
    <w:rsid w:val="00B854A6"/>
    <w:rsid w:val="00BA5D70"/>
    <w:rsid w:val="00BC7D75"/>
    <w:rsid w:val="00BE5A8B"/>
    <w:rsid w:val="00BF727A"/>
    <w:rsid w:val="00C01AF9"/>
    <w:rsid w:val="00C04211"/>
    <w:rsid w:val="00C04B9B"/>
    <w:rsid w:val="00C07580"/>
    <w:rsid w:val="00C13D0A"/>
    <w:rsid w:val="00C539CA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6996"/>
    <w:rsid w:val="00D60E37"/>
    <w:rsid w:val="00D8039E"/>
    <w:rsid w:val="00D81DB5"/>
    <w:rsid w:val="00D92628"/>
    <w:rsid w:val="00D93493"/>
    <w:rsid w:val="00DB35B0"/>
    <w:rsid w:val="00DB40C2"/>
    <w:rsid w:val="00DB74D0"/>
    <w:rsid w:val="00DC3433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70C47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D17B9"/>
    <w:rsid w:val="00FD569D"/>
    <w:rsid w:val="00FE2A0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5B48E67"/>
  <w15:docId w15:val="{CB665D58-C335-4B56-8235-B6CD5559A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C89EC2-44DF-4C74-8606-C7E2398EA94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6A436F-0A50-477F-BE03-BD2DB0933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1038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Kaštovská Zina</cp:lastModifiedBy>
  <cp:revision>13</cp:revision>
  <cp:lastPrinted>2015-09-11T05:53:00Z</cp:lastPrinted>
  <dcterms:created xsi:type="dcterms:W3CDTF">2017-08-16T10:41:00Z</dcterms:created>
  <dcterms:modified xsi:type="dcterms:W3CDTF">2018-04-05T08:24:00Z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